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7B299F" w:rsidRPr="0012242E" w:rsidRDefault="007B299F" w:rsidP="007B299F">
      <w:pPr>
        <w:pStyle w:val="Nadpis4"/>
        <w:spacing w:before="4080"/>
        <w:jc w:val="center"/>
        <w:rPr>
          <w:rFonts w:eastAsia="Arial Unicode MS" w:cs="Arial"/>
          <w:caps/>
          <w:sz w:val="40"/>
          <w:szCs w:val="40"/>
          <w:u w:val="none"/>
        </w:rPr>
      </w:pPr>
      <w:r>
        <w:rPr>
          <w:rFonts w:cs="Arial"/>
          <w:caps/>
          <w:sz w:val="40"/>
          <w:szCs w:val="40"/>
          <w:u w:val="none"/>
        </w:rPr>
        <w:t>DÍLČÍ výkaz výměr</w:t>
      </w:r>
    </w:p>
    <w:p w:rsidR="008E24FA" w:rsidRDefault="00F95C98" w:rsidP="009347CA">
      <w:pPr>
        <w:pStyle w:val="Nadpis4"/>
        <w:jc w:val="center"/>
        <w:rPr>
          <w:rFonts w:eastAsia="Arial Unicode MS" w:cs="Arial"/>
          <w:szCs w:val="28"/>
          <w:u w:val="none"/>
        </w:rPr>
      </w:pPr>
      <w:bookmarkStart w:id="0" w:name="_GoBack"/>
      <w:bookmarkEnd w:id="0"/>
      <w:r>
        <w:rPr>
          <w:rFonts w:eastAsia="Arial Unicode MS" w:cs="Arial"/>
          <w:szCs w:val="28"/>
          <w:u w:val="none"/>
        </w:rPr>
        <w:t>IO 02 - DEŠŤOVÁ KANALIZACE</w:t>
      </w:r>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707" w:rsidRDefault="00583707">
      <w:r>
        <w:separator/>
      </w:r>
    </w:p>
  </w:endnote>
  <w:endnote w:type="continuationSeparator" w:id="0">
    <w:p w:rsidR="00583707" w:rsidRDefault="00583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9347CA">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707" w:rsidRDefault="00583707">
      <w:r>
        <w:separator/>
      </w:r>
    </w:p>
  </w:footnote>
  <w:footnote w:type="continuationSeparator" w:id="0">
    <w:p w:rsidR="00583707" w:rsidRDefault="005837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163BE"/>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E7C72"/>
    <w:rsid w:val="001F2203"/>
    <w:rsid w:val="001F38F7"/>
    <w:rsid w:val="001F5C33"/>
    <w:rsid w:val="0020434E"/>
    <w:rsid w:val="002061C7"/>
    <w:rsid w:val="00216E7C"/>
    <w:rsid w:val="00217D37"/>
    <w:rsid w:val="00217FF0"/>
    <w:rsid w:val="00222E80"/>
    <w:rsid w:val="00223901"/>
    <w:rsid w:val="00225ADE"/>
    <w:rsid w:val="00227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E1848"/>
    <w:rsid w:val="002E3192"/>
    <w:rsid w:val="002E3DDC"/>
    <w:rsid w:val="002E5A6D"/>
    <w:rsid w:val="002E6307"/>
    <w:rsid w:val="002E7949"/>
    <w:rsid w:val="00304DA3"/>
    <w:rsid w:val="003066CA"/>
    <w:rsid w:val="00306F96"/>
    <w:rsid w:val="00307082"/>
    <w:rsid w:val="0030724B"/>
    <w:rsid w:val="0030793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1EAC"/>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3678B"/>
    <w:rsid w:val="00543655"/>
    <w:rsid w:val="005447EE"/>
    <w:rsid w:val="00544EE0"/>
    <w:rsid w:val="00554A37"/>
    <w:rsid w:val="00560473"/>
    <w:rsid w:val="00563506"/>
    <w:rsid w:val="00563EEA"/>
    <w:rsid w:val="00583707"/>
    <w:rsid w:val="00590D22"/>
    <w:rsid w:val="0059323C"/>
    <w:rsid w:val="00594221"/>
    <w:rsid w:val="0059488A"/>
    <w:rsid w:val="0059519C"/>
    <w:rsid w:val="00597ED5"/>
    <w:rsid w:val="005A29A0"/>
    <w:rsid w:val="005A51F9"/>
    <w:rsid w:val="005A6F69"/>
    <w:rsid w:val="005B0DC3"/>
    <w:rsid w:val="005B62CF"/>
    <w:rsid w:val="005B6F33"/>
    <w:rsid w:val="005C3F6B"/>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56BF4"/>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37A0C"/>
    <w:rsid w:val="00740833"/>
    <w:rsid w:val="0074537F"/>
    <w:rsid w:val="00754185"/>
    <w:rsid w:val="007610DF"/>
    <w:rsid w:val="00762C57"/>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299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47CA"/>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49CC"/>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3756"/>
    <w:rsid w:val="00AE61CD"/>
    <w:rsid w:val="00AE7A7A"/>
    <w:rsid w:val="00AF1B6C"/>
    <w:rsid w:val="00AF5EBD"/>
    <w:rsid w:val="00B02B0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E0AE6"/>
    <w:rsid w:val="00BF1120"/>
    <w:rsid w:val="00BF28D5"/>
    <w:rsid w:val="00BF3B2E"/>
    <w:rsid w:val="00BF5050"/>
    <w:rsid w:val="00C032E5"/>
    <w:rsid w:val="00C20DC0"/>
    <w:rsid w:val="00C229C3"/>
    <w:rsid w:val="00C24BA5"/>
    <w:rsid w:val="00C2571B"/>
    <w:rsid w:val="00C4127F"/>
    <w:rsid w:val="00C41765"/>
    <w:rsid w:val="00C43D91"/>
    <w:rsid w:val="00C45473"/>
    <w:rsid w:val="00C45D15"/>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EB9"/>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5A0"/>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13369"/>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95C98"/>
    <w:rsid w:val="00FA0EE7"/>
    <w:rsid w:val="00FB3040"/>
    <w:rsid w:val="00FB336D"/>
    <w:rsid w:val="00FB70F7"/>
    <w:rsid w:val="00FC14EC"/>
    <w:rsid w:val="00FC24C6"/>
    <w:rsid w:val="00FC4557"/>
    <w:rsid w:val="00FC73BC"/>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551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9FF35E-C7EF-4175-9FBF-D464438C2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76</Words>
  <Characters>455</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530</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5</cp:revision>
  <cp:lastPrinted>2018-10-08T09:08:00Z</cp:lastPrinted>
  <dcterms:created xsi:type="dcterms:W3CDTF">2020-12-18T09:25:00Z</dcterms:created>
  <dcterms:modified xsi:type="dcterms:W3CDTF">2021-05-13T07:16:00Z</dcterms:modified>
</cp:coreProperties>
</file>